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3F318" w14:textId="77777777" w:rsidR="001F355F" w:rsidRDefault="001F355F" w:rsidP="001F355F">
      <w:pPr>
        <w:widowControl w:val="0"/>
        <w:autoSpaceDE w:val="0"/>
        <w:autoSpaceDN w:val="0"/>
        <w:adjustRightInd w:val="0"/>
        <w:spacing w:after="200" w:line="276" w:lineRule="auto"/>
        <w:ind w:right="328"/>
        <w:jc w:val="center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  <w:u w:val="single"/>
        </w:rPr>
        <w:t xml:space="preserve">FORMAT PER LA PRESENTAZIONE DELL’ABSTRACT </w:t>
      </w:r>
      <w:r>
        <w:rPr>
          <w:rFonts w:ascii="Garamond" w:hAnsi="Garamond" w:cs="Garamond"/>
          <w:b/>
          <w:bCs/>
          <w:sz w:val="22"/>
          <w:szCs w:val="22"/>
        </w:rPr>
        <w:t>(</w:t>
      </w:r>
      <w:proofErr w:type="spellStart"/>
      <w:r>
        <w:rPr>
          <w:rFonts w:ascii="Garamond" w:hAnsi="Garamond" w:cs="Garamond"/>
          <w:b/>
          <w:bCs/>
          <w:sz w:val="22"/>
          <w:szCs w:val="22"/>
        </w:rPr>
        <w:t>all</w:t>
      </w:r>
      <w:proofErr w:type="spellEnd"/>
      <w:r>
        <w:rPr>
          <w:rFonts w:ascii="Garamond" w:hAnsi="Garamond" w:cs="Garamond"/>
          <w:b/>
          <w:bCs/>
          <w:sz w:val="22"/>
          <w:szCs w:val="22"/>
        </w:rPr>
        <w:t>. B)</w:t>
      </w:r>
    </w:p>
    <w:p w14:paraId="56E1B283" w14:textId="6A8159ED" w:rsidR="001F355F" w:rsidRDefault="001F355F" w:rsidP="001F355F">
      <w:pPr>
        <w:widowControl w:val="0"/>
        <w:autoSpaceDE w:val="0"/>
        <w:autoSpaceDN w:val="0"/>
        <w:adjustRightInd w:val="0"/>
        <w:spacing w:after="200" w:line="276" w:lineRule="auto"/>
        <w:ind w:right="328"/>
        <w:jc w:val="both"/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Selezione pubblica mediante procedura comparativa per titoli ed esperienze professionali finalizzata alla creazione di una graduatoria per docenti / formatori  esperti in _______________________________________________</w:t>
      </w:r>
    </w:p>
    <w:p w14:paraId="2B8A40C7" w14:textId="77777777" w:rsidR="001F355F" w:rsidRDefault="001F355F" w:rsidP="001F355F">
      <w:pPr>
        <w:widowControl w:val="0"/>
        <w:autoSpaceDE w:val="0"/>
        <w:autoSpaceDN w:val="0"/>
        <w:adjustRightInd w:val="0"/>
        <w:spacing w:line="276" w:lineRule="auto"/>
        <w:ind w:right="328"/>
        <w:rPr>
          <w:rFonts w:cs="Times"/>
          <w:szCs w:val="24"/>
        </w:rPr>
      </w:pPr>
    </w:p>
    <w:p w14:paraId="71E3EF6D" w14:textId="08124401" w:rsidR="001F355F" w:rsidRDefault="001C0BA8" w:rsidP="001F355F">
      <w:pPr>
        <w:widowControl w:val="0"/>
        <w:autoSpaceDE w:val="0"/>
        <w:autoSpaceDN w:val="0"/>
        <w:adjustRightInd w:val="0"/>
        <w:spacing w:line="276" w:lineRule="auto"/>
        <w:ind w:left="5040" w:right="328"/>
        <w:jc w:val="both"/>
        <w:rPr>
          <w:rFonts w:cs="Times"/>
          <w:sz w:val="22"/>
          <w:szCs w:val="22"/>
        </w:rPr>
      </w:pPr>
      <w:r>
        <w:rPr>
          <w:rFonts w:cs="Times"/>
          <w:sz w:val="22"/>
          <w:szCs w:val="22"/>
        </w:rPr>
        <w:t xml:space="preserve">All’Istituto Comprensivo “E. De </w:t>
      </w:r>
      <w:proofErr w:type="spellStart"/>
      <w:r>
        <w:rPr>
          <w:rFonts w:cs="Times"/>
          <w:sz w:val="22"/>
          <w:szCs w:val="22"/>
        </w:rPr>
        <w:t>Amicis</w:t>
      </w:r>
      <w:proofErr w:type="spellEnd"/>
      <w:r>
        <w:rPr>
          <w:rFonts w:cs="Times"/>
          <w:sz w:val="22"/>
          <w:szCs w:val="22"/>
        </w:rPr>
        <w:t>”</w:t>
      </w:r>
      <w:r w:rsidR="001F355F">
        <w:rPr>
          <w:rFonts w:cs="Times"/>
          <w:sz w:val="22"/>
          <w:szCs w:val="22"/>
        </w:rPr>
        <w:t xml:space="preserve"> </w:t>
      </w:r>
    </w:p>
    <w:p w14:paraId="50652055" w14:textId="6393DA0E" w:rsidR="001F355F" w:rsidRDefault="001F355F" w:rsidP="001F355F">
      <w:pPr>
        <w:widowControl w:val="0"/>
        <w:autoSpaceDE w:val="0"/>
        <w:autoSpaceDN w:val="0"/>
        <w:adjustRightInd w:val="0"/>
        <w:spacing w:line="276" w:lineRule="auto"/>
        <w:ind w:left="5040" w:right="328"/>
        <w:jc w:val="both"/>
        <w:rPr>
          <w:rFonts w:cs="Times"/>
          <w:sz w:val="22"/>
          <w:szCs w:val="22"/>
        </w:rPr>
      </w:pPr>
      <w:r>
        <w:rPr>
          <w:rFonts w:cs="Times"/>
          <w:sz w:val="22"/>
          <w:szCs w:val="22"/>
        </w:rPr>
        <w:t xml:space="preserve">Via </w:t>
      </w:r>
      <w:r w:rsidR="001C0BA8">
        <w:rPr>
          <w:rFonts w:cs="Times"/>
          <w:sz w:val="22"/>
          <w:szCs w:val="22"/>
        </w:rPr>
        <w:t>Pastrengo, 3</w:t>
      </w:r>
      <w:r>
        <w:rPr>
          <w:rFonts w:cs="Times"/>
          <w:sz w:val="22"/>
          <w:szCs w:val="22"/>
        </w:rPr>
        <w:t xml:space="preserve"> </w:t>
      </w:r>
    </w:p>
    <w:p w14:paraId="529640E8" w14:textId="0C7F1DE4" w:rsidR="001F355F" w:rsidRDefault="001C0BA8" w:rsidP="001F355F">
      <w:pPr>
        <w:widowControl w:val="0"/>
        <w:autoSpaceDE w:val="0"/>
        <w:autoSpaceDN w:val="0"/>
        <w:adjustRightInd w:val="0"/>
        <w:spacing w:line="276" w:lineRule="auto"/>
        <w:ind w:left="5040" w:right="328"/>
        <w:jc w:val="both"/>
        <w:rPr>
          <w:rFonts w:cs="Times"/>
          <w:sz w:val="22"/>
          <w:szCs w:val="22"/>
        </w:rPr>
      </w:pPr>
      <w:r>
        <w:rPr>
          <w:rFonts w:cs="Times"/>
          <w:sz w:val="22"/>
          <w:szCs w:val="22"/>
        </w:rPr>
        <w:t>21052</w:t>
      </w:r>
      <w:r w:rsidR="001F355F">
        <w:rPr>
          <w:rFonts w:cs="Times"/>
          <w:sz w:val="22"/>
          <w:szCs w:val="22"/>
        </w:rPr>
        <w:t xml:space="preserve"> </w:t>
      </w:r>
      <w:r>
        <w:rPr>
          <w:rFonts w:cs="Times"/>
          <w:sz w:val="22"/>
          <w:szCs w:val="22"/>
        </w:rPr>
        <w:t>Busto Arsizio</w:t>
      </w:r>
      <w:bookmarkStart w:id="0" w:name="_GoBack"/>
      <w:bookmarkEnd w:id="0"/>
      <w:r w:rsidR="001F355F">
        <w:rPr>
          <w:rFonts w:cs="Times"/>
          <w:sz w:val="22"/>
          <w:szCs w:val="22"/>
        </w:rPr>
        <w:t xml:space="preserve"> </w:t>
      </w:r>
    </w:p>
    <w:p w14:paraId="6944F0ED" w14:textId="77777777" w:rsidR="001F355F" w:rsidRDefault="001F355F" w:rsidP="001F355F">
      <w:pPr>
        <w:widowControl w:val="0"/>
        <w:autoSpaceDE w:val="0"/>
        <w:autoSpaceDN w:val="0"/>
        <w:adjustRightInd w:val="0"/>
        <w:spacing w:line="276" w:lineRule="auto"/>
        <w:ind w:left="4320" w:right="328" w:firstLine="720"/>
        <w:jc w:val="both"/>
        <w:rPr>
          <w:rFonts w:cs="Times"/>
          <w:szCs w:val="24"/>
        </w:rPr>
      </w:pPr>
    </w:p>
    <w:p w14:paraId="0FA132DD" w14:textId="5C216717" w:rsidR="00D67759" w:rsidRPr="00D67759" w:rsidRDefault="001F355F" w:rsidP="00D67759">
      <w:pPr>
        <w:widowControl w:val="0"/>
        <w:autoSpaceDE w:val="0"/>
        <w:autoSpaceDN w:val="0"/>
        <w:adjustRightInd w:val="0"/>
        <w:spacing w:before="240" w:after="120"/>
        <w:ind w:right="328"/>
        <w:jc w:val="center"/>
        <w:rPr>
          <w:rFonts w:cs="Times"/>
          <w:i/>
          <w:iCs/>
          <w:szCs w:val="24"/>
        </w:rPr>
      </w:pPr>
      <w:r w:rsidRPr="00D67759">
        <w:rPr>
          <w:rFonts w:ascii="Georgia" w:hAnsi="Georgia" w:cs="Georgia"/>
          <w:b/>
          <w:bCs/>
          <w:i/>
          <w:iCs/>
          <w:sz w:val="23"/>
          <w:szCs w:val="23"/>
        </w:rPr>
        <w:t>Titolo</w:t>
      </w:r>
    </w:p>
    <w:p w14:paraId="3EFCF827" w14:textId="77777777" w:rsidR="00D67759" w:rsidRDefault="001F355F" w:rsidP="00D67759">
      <w:pPr>
        <w:widowControl w:val="0"/>
        <w:autoSpaceDE w:val="0"/>
        <w:autoSpaceDN w:val="0"/>
        <w:adjustRightInd w:val="0"/>
        <w:spacing w:before="240" w:after="120"/>
        <w:ind w:right="328"/>
        <w:rPr>
          <w:rFonts w:cs="Times"/>
          <w:szCs w:val="24"/>
        </w:rPr>
      </w:pPr>
      <w:r w:rsidRPr="00D67759">
        <w:rPr>
          <w:rFonts w:cs="Times"/>
          <w:szCs w:val="24"/>
        </w:rPr>
        <w:t>_______________________________</w:t>
      </w:r>
      <w:r w:rsidR="00D67759">
        <w:rPr>
          <w:rFonts w:cs="Times"/>
          <w:szCs w:val="24"/>
        </w:rPr>
        <w:t>_______________________________</w:t>
      </w:r>
    </w:p>
    <w:p w14:paraId="24AC05E1" w14:textId="09C8CB5C" w:rsidR="001F355F" w:rsidRPr="00D67759" w:rsidRDefault="001F355F" w:rsidP="00D67759">
      <w:pPr>
        <w:widowControl w:val="0"/>
        <w:autoSpaceDE w:val="0"/>
        <w:autoSpaceDN w:val="0"/>
        <w:adjustRightInd w:val="0"/>
        <w:spacing w:before="240" w:after="120"/>
        <w:ind w:right="328"/>
        <w:jc w:val="center"/>
        <w:rPr>
          <w:rFonts w:ascii="Georgia" w:hAnsi="Georgia" w:cs="Georgia"/>
          <w:b/>
          <w:bCs/>
          <w:i/>
          <w:iCs/>
          <w:sz w:val="23"/>
          <w:szCs w:val="23"/>
        </w:rPr>
      </w:pPr>
      <w:r w:rsidRPr="00D67759">
        <w:rPr>
          <w:rFonts w:ascii="Georgia" w:hAnsi="Georgia" w:cs="Georgia"/>
          <w:b/>
          <w:bCs/>
          <w:i/>
          <w:iCs/>
          <w:sz w:val="23"/>
          <w:szCs w:val="23"/>
        </w:rPr>
        <w:tab/>
        <w:t xml:space="preserve">L'esperienza </w:t>
      </w:r>
    </w:p>
    <w:p w14:paraId="766A584F" w14:textId="77777777" w:rsidR="001F355F" w:rsidRDefault="001F355F" w:rsidP="001F355F">
      <w:pPr>
        <w:widowControl w:val="0"/>
        <w:autoSpaceDE w:val="0"/>
        <w:autoSpaceDN w:val="0"/>
        <w:adjustRightInd w:val="0"/>
        <w:ind w:right="328"/>
        <w:jc w:val="center"/>
        <w:rPr>
          <w:rFonts w:cs="Times"/>
          <w:szCs w:val="24"/>
        </w:rPr>
      </w:pPr>
      <w:r>
        <w:rPr>
          <w:rFonts w:cs="Times"/>
          <w:i/>
          <w:iCs/>
          <w:szCs w:val="24"/>
        </w:rPr>
        <w:t>(</w:t>
      </w:r>
      <w:proofErr w:type="spellStart"/>
      <w:r>
        <w:rPr>
          <w:rFonts w:cs="Times"/>
          <w:i/>
          <w:iCs/>
          <w:szCs w:val="24"/>
        </w:rPr>
        <w:t>min</w:t>
      </w:r>
      <w:proofErr w:type="spellEnd"/>
      <w:r>
        <w:rPr>
          <w:rFonts w:cs="Times"/>
          <w:i/>
          <w:iCs/>
          <w:szCs w:val="24"/>
        </w:rPr>
        <w:t xml:space="preserve"> 2500-max 3500 caratteri)</w:t>
      </w:r>
    </w:p>
    <w:p w14:paraId="46E08C22" w14:textId="1238287D" w:rsidR="001F355F" w:rsidRDefault="00D67759" w:rsidP="001F355F">
      <w:pPr>
        <w:widowControl w:val="0"/>
        <w:autoSpaceDE w:val="0"/>
        <w:autoSpaceDN w:val="0"/>
        <w:adjustRightInd w:val="0"/>
        <w:ind w:right="328"/>
        <w:jc w:val="both"/>
        <w:rPr>
          <w:rFonts w:cs="Times"/>
          <w:i/>
          <w:iCs/>
          <w:szCs w:val="24"/>
        </w:rPr>
      </w:pPr>
      <w:r>
        <w:rPr>
          <w:rFonts w:cs="Times"/>
          <w:szCs w:val="24"/>
        </w:rPr>
        <w:t>I</w:t>
      </w:r>
      <w:r w:rsidR="001F355F">
        <w:rPr>
          <w:rFonts w:cs="Times"/>
          <w:i/>
          <w:iCs/>
          <w:szCs w:val="24"/>
        </w:rPr>
        <w:t xml:space="preserve">ndicare e descrivere l’esperienza didattica (quadro teorico e metodologico di riferimento, esiti, complessità, articolazione, elementi caratterizzanti la riproducibilità e trasferibilità dell’esperienza, ecc., </w:t>
      </w:r>
    </w:p>
    <w:p w14:paraId="2F6CBC95" w14:textId="77777777" w:rsidR="001F355F" w:rsidRDefault="001F355F" w:rsidP="001F355F">
      <w:pPr>
        <w:widowControl w:val="0"/>
        <w:autoSpaceDE w:val="0"/>
        <w:autoSpaceDN w:val="0"/>
        <w:adjustRightInd w:val="0"/>
        <w:ind w:right="328"/>
        <w:jc w:val="both"/>
        <w:rPr>
          <w:rFonts w:cs="Times"/>
          <w:i/>
          <w:iCs/>
          <w:szCs w:val="24"/>
        </w:rPr>
      </w:pPr>
    </w:p>
    <w:p w14:paraId="466850E5" w14:textId="77777777" w:rsidR="001F355F" w:rsidRDefault="001F355F" w:rsidP="001F355F">
      <w:pPr>
        <w:widowControl w:val="0"/>
        <w:autoSpaceDE w:val="0"/>
        <w:autoSpaceDN w:val="0"/>
        <w:adjustRightInd w:val="0"/>
        <w:ind w:right="328"/>
        <w:rPr>
          <w:rFonts w:cs="Times"/>
          <w:szCs w:val="24"/>
        </w:rPr>
      </w:pPr>
    </w:p>
    <w:p w14:paraId="51E064BB" w14:textId="77777777" w:rsidR="00D67759" w:rsidRDefault="00D67759" w:rsidP="001F355F">
      <w:pPr>
        <w:widowControl w:val="0"/>
        <w:autoSpaceDE w:val="0"/>
        <w:autoSpaceDN w:val="0"/>
        <w:adjustRightInd w:val="0"/>
        <w:ind w:right="328"/>
        <w:rPr>
          <w:rFonts w:cs="Times"/>
          <w:szCs w:val="24"/>
        </w:rPr>
      </w:pPr>
    </w:p>
    <w:p w14:paraId="28853918" w14:textId="77777777" w:rsidR="00D67759" w:rsidRDefault="00D67759" w:rsidP="001F355F">
      <w:pPr>
        <w:widowControl w:val="0"/>
        <w:autoSpaceDE w:val="0"/>
        <w:autoSpaceDN w:val="0"/>
        <w:adjustRightInd w:val="0"/>
        <w:ind w:right="328"/>
        <w:rPr>
          <w:rFonts w:cs="Times"/>
          <w:szCs w:val="24"/>
        </w:rPr>
      </w:pPr>
    </w:p>
    <w:p w14:paraId="19EC1B6C" w14:textId="77777777" w:rsidR="00D67759" w:rsidRDefault="00D67759" w:rsidP="001F355F">
      <w:pPr>
        <w:widowControl w:val="0"/>
        <w:autoSpaceDE w:val="0"/>
        <w:autoSpaceDN w:val="0"/>
        <w:adjustRightInd w:val="0"/>
        <w:ind w:right="328"/>
        <w:rPr>
          <w:rFonts w:cs="Times"/>
          <w:szCs w:val="24"/>
        </w:rPr>
      </w:pPr>
    </w:p>
    <w:p w14:paraId="0F75EE7F" w14:textId="77777777" w:rsidR="00D67759" w:rsidRDefault="00D67759" w:rsidP="001F355F">
      <w:pPr>
        <w:widowControl w:val="0"/>
        <w:autoSpaceDE w:val="0"/>
        <w:autoSpaceDN w:val="0"/>
        <w:adjustRightInd w:val="0"/>
        <w:ind w:right="328"/>
        <w:rPr>
          <w:rFonts w:cs="Times"/>
          <w:szCs w:val="24"/>
        </w:rPr>
      </w:pPr>
    </w:p>
    <w:p w14:paraId="3A4B429F" w14:textId="77777777" w:rsidR="00D67759" w:rsidRDefault="00D67759" w:rsidP="001F355F">
      <w:pPr>
        <w:widowControl w:val="0"/>
        <w:autoSpaceDE w:val="0"/>
        <w:autoSpaceDN w:val="0"/>
        <w:adjustRightInd w:val="0"/>
        <w:ind w:right="328"/>
        <w:rPr>
          <w:rFonts w:cs="Times"/>
          <w:szCs w:val="24"/>
        </w:rPr>
      </w:pPr>
    </w:p>
    <w:p w14:paraId="7447A859" w14:textId="77777777" w:rsidR="00D67759" w:rsidRDefault="00D67759" w:rsidP="001F355F">
      <w:pPr>
        <w:widowControl w:val="0"/>
        <w:autoSpaceDE w:val="0"/>
        <w:autoSpaceDN w:val="0"/>
        <w:adjustRightInd w:val="0"/>
        <w:ind w:right="328"/>
        <w:rPr>
          <w:rFonts w:cs="Times"/>
          <w:szCs w:val="24"/>
        </w:rPr>
      </w:pPr>
    </w:p>
    <w:p w14:paraId="11E4BF93" w14:textId="77777777" w:rsidR="00D67759" w:rsidRDefault="00D67759" w:rsidP="001F355F">
      <w:pPr>
        <w:widowControl w:val="0"/>
        <w:autoSpaceDE w:val="0"/>
        <w:autoSpaceDN w:val="0"/>
        <w:adjustRightInd w:val="0"/>
        <w:ind w:right="328"/>
        <w:rPr>
          <w:rFonts w:cs="Times"/>
          <w:szCs w:val="24"/>
        </w:rPr>
      </w:pPr>
    </w:p>
    <w:p w14:paraId="0F962CDE" w14:textId="77777777" w:rsidR="00D67759" w:rsidRDefault="00D67759" w:rsidP="001F355F">
      <w:pPr>
        <w:widowControl w:val="0"/>
        <w:autoSpaceDE w:val="0"/>
        <w:autoSpaceDN w:val="0"/>
        <w:adjustRightInd w:val="0"/>
        <w:ind w:right="328"/>
        <w:rPr>
          <w:rFonts w:cs="Times"/>
          <w:i/>
          <w:iCs/>
          <w:szCs w:val="24"/>
        </w:rPr>
      </w:pPr>
    </w:p>
    <w:p w14:paraId="2AF4484B" w14:textId="77777777" w:rsidR="001F355F" w:rsidRDefault="001F355F" w:rsidP="001F355F">
      <w:pPr>
        <w:widowControl w:val="0"/>
        <w:autoSpaceDE w:val="0"/>
        <w:autoSpaceDN w:val="0"/>
        <w:adjustRightInd w:val="0"/>
        <w:spacing w:line="276" w:lineRule="auto"/>
        <w:ind w:right="328"/>
        <w:rPr>
          <w:rFonts w:cs="Times"/>
          <w:szCs w:val="24"/>
        </w:rPr>
      </w:pPr>
      <w:r>
        <w:rPr>
          <w:rFonts w:cs="Times"/>
          <w:sz w:val="22"/>
          <w:szCs w:val="22"/>
        </w:rPr>
        <w:t>………………………</w:t>
      </w:r>
    </w:p>
    <w:p w14:paraId="78863CAF" w14:textId="77777777" w:rsidR="001F355F" w:rsidRDefault="001F355F" w:rsidP="001F355F">
      <w:pPr>
        <w:widowControl w:val="0"/>
        <w:autoSpaceDE w:val="0"/>
        <w:autoSpaceDN w:val="0"/>
        <w:adjustRightInd w:val="0"/>
        <w:spacing w:line="276" w:lineRule="auto"/>
        <w:ind w:right="328"/>
        <w:rPr>
          <w:rFonts w:cs="Times"/>
          <w:szCs w:val="24"/>
        </w:rPr>
      </w:pPr>
      <w:r>
        <w:rPr>
          <w:rFonts w:cs="Times"/>
          <w:sz w:val="22"/>
          <w:szCs w:val="22"/>
        </w:rPr>
        <w:t xml:space="preserve">               </w:t>
      </w:r>
      <w:r>
        <w:rPr>
          <w:rFonts w:cs="Times"/>
          <w:i/>
          <w:iCs/>
          <w:sz w:val="22"/>
          <w:szCs w:val="22"/>
        </w:rPr>
        <w:t>(data)</w:t>
      </w:r>
      <w:r>
        <w:rPr>
          <w:rFonts w:cs="Times"/>
          <w:sz w:val="22"/>
          <w:szCs w:val="22"/>
        </w:rPr>
        <w:tab/>
      </w:r>
      <w:r>
        <w:rPr>
          <w:rFonts w:cs="Times"/>
          <w:sz w:val="22"/>
          <w:szCs w:val="22"/>
        </w:rPr>
        <w:tab/>
      </w:r>
      <w:r>
        <w:rPr>
          <w:rFonts w:cs="Times"/>
          <w:sz w:val="22"/>
          <w:szCs w:val="22"/>
        </w:rPr>
        <w:tab/>
        <w:t xml:space="preserve">                                                                                                       Firma </w:t>
      </w:r>
    </w:p>
    <w:p w14:paraId="07E3852E" w14:textId="7A0822F2" w:rsidR="00933402" w:rsidRPr="001F355F" w:rsidRDefault="00933402" w:rsidP="001F355F">
      <w:pPr>
        <w:ind w:left="-567" w:right="-619" w:firstLine="567"/>
      </w:pPr>
    </w:p>
    <w:sectPr w:rsidR="00933402" w:rsidRPr="001F355F" w:rsidSect="001F355F">
      <w:footerReference w:type="default" r:id="rId9"/>
      <w:pgSz w:w="11906" w:h="16838" w:code="9"/>
      <w:pgMar w:top="1668" w:right="1274" w:bottom="241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07C46" w14:textId="77777777" w:rsidR="00902A0B" w:rsidRDefault="00902A0B">
      <w:r>
        <w:separator/>
      </w:r>
    </w:p>
  </w:endnote>
  <w:endnote w:type="continuationSeparator" w:id="0">
    <w:p w14:paraId="4109B713" w14:textId="77777777" w:rsidR="00902A0B" w:rsidRDefault="0090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1189" w14:textId="081F1B93" w:rsidR="00994829" w:rsidRPr="006D7918" w:rsidRDefault="00CD7C3F">
    <w:pPr>
      <w:pStyle w:val="Pidipagin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fldChar w:fldCharType="begin"/>
    </w:r>
    <w:r>
      <w:rPr>
        <w:rFonts w:ascii="Garamond" w:hAnsi="Garamond"/>
        <w:sz w:val="18"/>
        <w:szCs w:val="18"/>
      </w:rPr>
      <w:instrText xml:space="preserve"> FILENAME  \* MERGEFORMAT </w:instrText>
    </w:r>
    <w:r>
      <w:rPr>
        <w:rFonts w:ascii="Garamond" w:hAnsi="Garamond"/>
        <w:sz w:val="18"/>
        <w:szCs w:val="18"/>
      </w:rPr>
      <w:fldChar w:fldCharType="separate"/>
    </w:r>
    <w:r w:rsidR="001F355F">
      <w:rPr>
        <w:rFonts w:ascii="Garamond" w:hAnsi="Garamond"/>
        <w:noProof/>
        <w:sz w:val="18"/>
        <w:szCs w:val="18"/>
      </w:rPr>
      <w:t>All._B_Modello-di presentaizone abstract .docx</w:t>
    </w:r>
    <w:r>
      <w:rPr>
        <w:rFonts w:ascii="Garamond" w:hAnsi="Garamond"/>
        <w:sz w:val="18"/>
        <w:szCs w:val="18"/>
      </w:rPr>
      <w:fldChar w:fldCharType="end"/>
    </w:r>
    <w:r>
      <w:rPr>
        <w:rFonts w:ascii="Garamond" w:hAnsi="Garamond"/>
        <w:sz w:val="18"/>
        <w:szCs w:val="18"/>
      </w:rPr>
      <w:t xml:space="preserve">                      pagina    </w:t>
    </w:r>
    <w:r w:rsidR="00994829" w:rsidRPr="006D7918">
      <w:rPr>
        <w:rFonts w:ascii="Garamond" w:hAnsi="Garamond"/>
        <w:sz w:val="18"/>
        <w:szCs w:val="18"/>
      </w:rPr>
      <w:fldChar w:fldCharType="begin"/>
    </w:r>
    <w:r w:rsidR="00994829" w:rsidRPr="006D7918">
      <w:rPr>
        <w:rFonts w:ascii="Garamond" w:hAnsi="Garamond"/>
        <w:sz w:val="18"/>
        <w:szCs w:val="18"/>
      </w:rPr>
      <w:instrText xml:space="preserve"> PAGE   \* MERGEFORMAT </w:instrText>
    </w:r>
    <w:r w:rsidR="00994829" w:rsidRPr="006D7918">
      <w:rPr>
        <w:rFonts w:ascii="Garamond" w:hAnsi="Garamond"/>
        <w:sz w:val="18"/>
        <w:szCs w:val="18"/>
      </w:rPr>
      <w:fldChar w:fldCharType="separate"/>
    </w:r>
    <w:r w:rsidR="001C0BA8">
      <w:rPr>
        <w:rFonts w:ascii="Garamond" w:hAnsi="Garamond"/>
        <w:noProof/>
        <w:sz w:val="18"/>
        <w:szCs w:val="18"/>
      </w:rPr>
      <w:t>1</w:t>
    </w:r>
    <w:r w:rsidR="00994829" w:rsidRPr="006D7918">
      <w:rPr>
        <w:rFonts w:ascii="Garamond" w:hAnsi="Garamond"/>
        <w:sz w:val="18"/>
        <w:szCs w:val="18"/>
      </w:rPr>
      <w:fldChar w:fldCharType="end"/>
    </w:r>
    <w:r>
      <w:rPr>
        <w:rFonts w:ascii="Garamond" w:hAnsi="Garamond"/>
        <w:sz w:val="18"/>
        <w:szCs w:val="18"/>
      </w:rPr>
      <w:t xml:space="preserve">/ </w:t>
    </w:r>
    <w:r>
      <w:rPr>
        <w:rFonts w:ascii="Garamond" w:hAnsi="Garamond"/>
        <w:sz w:val="18"/>
        <w:szCs w:val="18"/>
      </w:rPr>
      <w:fldChar w:fldCharType="begin"/>
    </w:r>
    <w:r>
      <w:rPr>
        <w:rFonts w:ascii="Garamond" w:hAnsi="Garamond"/>
        <w:sz w:val="18"/>
        <w:szCs w:val="18"/>
      </w:rPr>
      <w:instrText xml:space="preserve"> NUMPAGES  \* MERGEFORMAT </w:instrText>
    </w:r>
    <w:r>
      <w:rPr>
        <w:rFonts w:ascii="Garamond" w:hAnsi="Garamond"/>
        <w:sz w:val="18"/>
        <w:szCs w:val="18"/>
      </w:rPr>
      <w:fldChar w:fldCharType="separate"/>
    </w:r>
    <w:r w:rsidR="001C0BA8">
      <w:rPr>
        <w:rFonts w:ascii="Garamond" w:hAnsi="Garamond"/>
        <w:noProof/>
        <w:sz w:val="18"/>
        <w:szCs w:val="18"/>
      </w:rPr>
      <w:t>1</w:t>
    </w:r>
    <w:r>
      <w:rPr>
        <w:rFonts w:ascii="Garamond" w:hAnsi="Garamond"/>
        <w:sz w:val="18"/>
        <w:szCs w:val="18"/>
      </w:rPr>
      <w:fldChar w:fldCharType="end"/>
    </w:r>
  </w:p>
  <w:p w14:paraId="579A7AC0" w14:textId="77777777" w:rsidR="00994829" w:rsidRDefault="00994829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8DE19" w14:textId="77777777" w:rsidR="00902A0B" w:rsidRDefault="00902A0B">
      <w:r>
        <w:separator/>
      </w:r>
    </w:p>
  </w:footnote>
  <w:footnote w:type="continuationSeparator" w:id="0">
    <w:p w14:paraId="5106DBBE" w14:textId="77777777" w:rsidR="00902A0B" w:rsidRDefault="00902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BBFA66"/>
    <w:multiLevelType w:val="hybridMultilevel"/>
    <w:tmpl w:val="BFAA324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00000003">
      <w:start w:val="1"/>
      <w:numFmt w:val="decimal"/>
      <w:lvlText w:val="%3."/>
      <w:lvlJc w:val="left"/>
      <w:pPr>
        <w:ind w:left="2160" w:hanging="360"/>
      </w:pPr>
    </w:lvl>
    <w:lvl w:ilvl="3" w:tplc="00000004">
      <w:start w:val="1"/>
      <w:numFmt w:val="decimal"/>
      <w:lvlText w:val="%4."/>
      <w:lvlJc w:val="left"/>
      <w:pPr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00000066">
      <w:start w:val="1"/>
      <w:numFmt w:val="decimal"/>
      <w:lvlText w:val="%2."/>
      <w:lvlJc w:val="left"/>
      <w:pPr>
        <w:ind w:left="1440" w:hanging="360"/>
      </w:pPr>
    </w:lvl>
    <w:lvl w:ilvl="2" w:tplc="00000067">
      <w:start w:val="1"/>
      <w:numFmt w:val="decimal"/>
      <w:lvlText w:val="%3."/>
      <w:lvlJc w:val="left"/>
      <w:pPr>
        <w:ind w:left="2160" w:hanging="360"/>
      </w:pPr>
    </w:lvl>
    <w:lvl w:ilvl="3" w:tplc="00000068">
      <w:start w:val="1"/>
      <w:numFmt w:val="decimal"/>
      <w:lvlText w:val="%4."/>
      <w:lvlJc w:val="left"/>
      <w:pPr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000000CB">
      <w:start w:val="1"/>
      <w:numFmt w:val="decimal"/>
      <w:lvlText w:val="%3."/>
      <w:lvlJc w:val="left"/>
      <w:pPr>
        <w:ind w:left="2160" w:hanging="360"/>
      </w:pPr>
    </w:lvl>
    <w:lvl w:ilvl="3" w:tplc="000000CC">
      <w:start w:val="1"/>
      <w:numFmt w:val="decimal"/>
      <w:lvlText w:val="%4."/>
      <w:lvlJc w:val="left"/>
      <w:pPr>
        <w:ind w:left="2880" w:hanging="360"/>
      </w:pPr>
    </w:lvl>
    <w:lvl w:ilvl="4" w:tplc="000000CD">
      <w:start w:val="1"/>
      <w:numFmt w:val="decimal"/>
      <w:lvlText w:val="%5."/>
      <w:lvlJc w:val="left"/>
      <w:pPr>
        <w:ind w:left="3600" w:hanging="360"/>
      </w:pPr>
    </w:lvl>
    <w:lvl w:ilvl="5" w:tplc="000000CE">
      <w:start w:val="1"/>
      <w:numFmt w:val="decimal"/>
      <w:lvlText w:val="%6."/>
      <w:lvlJc w:val="left"/>
      <w:pPr>
        <w:ind w:left="4320" w:hanging="360"/>
      </w:p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756238B"/>
    <w:multiLevelType w:val="hybridMultilevel"/>
    <w:tmpl w:val="8B6AC944"/>
    <w:lvl w:ilvl="0" w:tplc="65A87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0D0BBF"/>
    <w:multiLevelType w:val="hybridMultilevel"/>
    <w:tmpl w:val="A6D85CF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0C6C4D75"/>
    <w:multiLevelType w:val="hybridMultilevel"/>
    <w:tmpl w:val="483CA692"/>
    <w:lvl w:ilvl="0" w:tplc="DAFA2134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800703A"/>
    <w:multiLevelType w:val="hybridMultilevel"/>
    <w:tmpl w:val="E7EAB3C0"/>
    <w:lvl w:ilvl="0" w:tplc="348A1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6170C"/>
    <w:multiLevelType w:val="hybridMultilevel"/>
    <w:tmpl w:val="6774590E"/>
    <w:lvl w:ilvl="0" w:tplc="D1A417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E95CB3"/>
    <w:multiLevelType w:val="multilevel"/>
    <w:tmpl w:val="8232284A"/>
    <w:lvl w:ilvl="0">
      <w:start w:val="13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1">
    <w:nsid w:val="426B4E92"/>
    <w:multiLevelType w:val="hybridMultilevel"/>
    <w:tmpl w:val="1108A40A"/>
    <w:lvl w:ilvl="0" w:tplc="4002FC34">
      <w:start w:val="1"/>
      <w:numFmt w:val="upperLetter"/>
      <w:lvlText w:val="Profilo 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A22297"/>
    <w:multiLevelType w:val="hybridMultilevel"/>
    <w:tmpl w:val="AC76C1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70DBA"/>
    <w:multiLevelType w:val="hybridMultilevel"/>
    <w:tmpl w:val="AFC81738"/>
    <w:lvl w:ilvl="0" w:tplc="F3604A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37C4C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1567A21"/>
    <w:multiLevelType w:val="hybridMultilevel"/>
    <w:tmpl w:val="262015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4CD4B10"/>
    <w:multiLevelType w:val="hybridMultilevel"/>
    <w:tmpl w:val="591CED8C"/>
    <w:lvl w:ilvl="0" w:tplc="8F680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6F332F6"/>
    <w:multiLevelType w:val="hybridMultilevel"/>
    <w:tmpl w:val="9214AA0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DAD1D58"/>
    <w:multiLevelType w:val="hybridMultilevel"/>
    <w:tmpl w:val="0010D6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4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1"/>
  </w:num>
  <w:num w:numId="10">
    <w:abstractNumId w:val="18"/>
  </w:num>
  <w:num w:numId="11">
    <w:abstractNumId w:val="5"/>
  </w:num>
  <w:num w:numId="12">
    <w:abstractNumId w:val="17"/>
  </w:num>
  <w:num w:numId="13">
    <w:abstractNumId w:val="6"/>
  </w:num>
  <w:num w:numId="14">
    <w:abstractNumId w:val="9"/>
  </w:num>
  <w:num w:numId="15">
    <w:abstractNumId w:val="16"/>
  </w:num>
  <w:num w:numId="16">
    <w:abstractNumId w:val="10"/>
  </w:num>
  <w:num w:numId="17">
    <w:abstractNumId w:val="12"/>
  </w:num>
  <w:num w:numId="18">
    <w:abstractNumId w:val="1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B1A"/>
    <w:rsid w:val="00030CD4"/>
    <w:rsid w:val="00032681"/>
    <w:rsid w:val="00053D21"/>
    <w:rsid w:val="00056ACC"/>
    <w:rsid w:val="00071FEB"/>
    <w:rsid w:val="00076BA8"/>
    <w:rsid w:val="000805C9"/>
    <w:rsid w:val="00087BFF"/>
    <w:rsid w:val="000E25A9"/>
    <w:rsid w:val="001150C9"/>
    <w:rsid w:val="00147CDC"/>
    <w:rsid w:val="00175F14"/>
    <w:rsid w:val="0018158E"/>
    <w:rsid w:val="001A36A8"/>
    <w:rsid w:val="001C0BA8"/>
    <w:rsid w:val="001C0F68"/>
    <w:rsid w:val="001E5734"/>
    <w:rsid w:val="001F355F"/>
    <w:rsid w:val="00201BBD"/>
    <w:rsid w:val="00206DE8"/>
    <w:rsid w:val="00225ED8"/>
    <w:rsid w:val="0024750C"/>
    <w:rsid w:val="00247B52"/>
    <w:rsid w:val="002841D6"/>
    <w:rsid w:val="002D250C"/>
    <w:rsid w:val="002F6848"/>
    <w:rsid w:val="00303E34"/>
    <w:rsid w:val="003168A4"/>
    <w:rsid w:val="00320540"/>
    <w:rsid w:val="003269E0"/>
    <w:rsid w:val="0034033F"/>
    <w:rsid w:val="00355BC5"/>
    <w:rsid w:val="0037233D"/>
    <w:rsid w:val="003872C8"/>
    <w:rsid w:val="003B38BE"/>
    <w:rsid w:val="003B629D"/>
    <w:rsid w:val="003E7024"/>
    <w:rsid w:val="003F504B"/>
    <w:rsid w:val="00403403"/>
    <w:rsid w:val="00420C34"/>
    <w:rsid w:val="00421F6D"/>
    <w:rsid w:val="004301C2"/>
    <w:rsid w:val="00461C07"/>
    <w:rsid w:val="00466DD3"/>
    <w:rsid w:val="00482C71"/>
    <w:rsid w:val="00483C90"/>
    <w:rsid w:val="004C06B8"/>
    <w:rsid w:val="004C1C04"/>
    <w:rsid w:val="004E1BEE"/>
    <w:rsid w:val="004E3578"/>
    <w:rsid w:val="00501EE8"/>
    <w:rsid w:val="00505C52"/>
    <w:rsid w:val="0057143A"/>
    <w:rsid w:val="005A6283"/>
    <w:rsid w:val="005A6961"/>
    <w:rsid w:val="005C03A7"/>
    <w:rsid w:val="005D3767"/>
    <w:rsid w:val="005E1B1A"/>
    <w:rsid w:val="00611F3C"/>
    <w:rsid w:val="00624535"/>
    <w:rsid w:val="0063277D"/>
    <w:rsid w:val="006328C9"/>
    <w:rsid w:val="006347DB"/>
    <w:rsid w:val="00636739"/>
    <w:rsid w:val="00675BFF"/>
    <w:rsid w:val="006760B8"/>
    <w:rsid w:val="00695ECE"/>
    <w:rsid w:val="006B4FFB"/>
    <w:rsid w:val="006D679D"/>
    <w:rsid w:val="006D7918"/>
    <w:rsid w:val="006D7B56"/>
    <w:rsid w:val="006E2DAE"/>
    <w:rsid w:val="006F4144"/>
    <w:rsid w:val="00734491"/>
    <w:rsid w:val="00794BC5"/>
    <w:rsid w:val="007C2A27"/>
    <w:rsid w:val="008219EA"/>
    <w:rsid w:val="00837334"/>
    <w:rsid w:val="00846DE4"/>
    <w:rsid w:val="00862293"/>
    <w:rsid w:val="008850D7"/>
    <w:rsid w:val="008B1FDD"/>
    <w:rsid w:val="008E2417"/>
    <w:rsid w:val="008E2A96"/>
    <w:rsid w:val="008E32FE"/>
    <w:rsid w:val="00902A0B"/>
    <w:rsid w:val="00907378"/>
    <w:rsid w:val="009108BD"/>
    <w:rsid w:val="00915AD9"/>
    <w:rsid w:val="0092434D"/>
    <w:rsid w:val="0092669F"/>
    <w:rsid w:val="00933402"/>
    <w:rsid w:val="0094453E"/>
    <w:rsid w:val="00955759"/>
    <w:rsid w:val="009614D6"/>
    <w:rsid w:val="0098243C"/>
    <w:rsid w:val="00994829"/>
    <w:rsid w:val="009A0496"/>
    <w:rsid w:val="009C5198"/>
    <w:rsid w:val="009F288C"/>
    <w:rsid w:val="009F3B08"/>
    <w:rsid w:val="00A0028F"/>
    <w:rsid w:val="00A0259F"/>
    <w:rsid w:val="00A0623A"/>
    <w:rsid w:val="00A0712F"/>
    <w:rsid w:val="00A2271E"/>
    <w:rsid w:val="00A2437B"/>
    <w:rsid w:val="00A579DF"/>
    <w:rsid w:val="00A66B67"/>
    <w:rsid w:val="00A72D46"/>
    <w:rsid w:val="00A96893"/>
    <w:rsid w:val="00AA41CF"/>
    <w:rsid w:val="00AB4BF2"/>
    <w:rsid w:val="00AF192B"/>
    <w:rsid w:val="00B06A6C"/>
    <w:rsid w:val="00B152C9"/>
    <w:rsid w:val="00B53574"/>
    <w:rsid w:val="00B728F2"/>
    <w:rsid w:val="00B82ABC"/>
    <w:rsid w:val="00BA2BCA"/>
    <w:rsid w:val="00BE43AC"/>
    <w:rsid w:val="00BF2515"/>
    <w:rsid w:val="00BF3A7D"/>
    <w:rsid w:val="00C00339"/>
    <w:rsid w:val="00C87695"/>
    <w:rsid w:val="00C93CAD"/>
    <w:rsid w:val="00CA4A51"/>
    <w:rsid w:val="00CB42F8"/>
    <w:rsid w:val="00CC054B"/>
    <w:rsid w:val="00CD07A8"/>
    <w:rsid w:val="00CD6742"/>
    <w:rsid w:val="00CD7C3F"/>
    <w:rsid w:val="00CE1793"/>
    <w:rsid w:val="00CF13E8"/>
    <w:rsid w:val="00D06C02"/>
    <w:rsid w:val="00D15C8F"/>
    <w:rsid w:val="00D34975"/>
    <w:rsid w:val="00D67759"/>
    <w:rsid w:val="00D80495"/>
    <w:rsid w:val="00DA33B4"/>
    <w:rsid w:val="00DD2B16"/>
    <w:rsid w:val="00DE14EB"/>
    <w:rsid w:val="00DE1C42"/>
    <w:rsid w:val="00E04540"/>
    <w:rsid w:val="00E11DBC"/>
    <w:rsid w:val="00E1485B"/>
    <w:rsid w:val="00E23D59"/>
    <w:rsid w:val="00E37F29"/>
    <w:rsid w:val="00E40D3D"/>
    <w:rsid w:val="00E57B56"/>
    <w:rsid w:val="00E72294"/>
    <w:rsid w:val="00E81BB7"/>
    <w:rsid w:val="00E910A3"/>
    <w:rsid w:val="00E9151A"/>
    <w:rsid w:val="00ED53E6"/>
    <w:rsid w:val="00ED6F10"/>
    <w:rsid w:val="00EE0B49"/>
    <w:rsid w:val="00F06868"/>
    <w:rsid w:val="00F13207"/>
    <w:rsid w:val="00F15E29"/>
    <w:rsid w:val="00F166F2"/>
    <w:rsid w:val="00F36227"/>
    <w:rsid w:val="00F57AE8"/>
    <w:rsid w:val="00F604A8"/>
    <w:rsid w:val="00F76F6D"/>
    <w:rsid w:val="00F82025"/>
    <w:rsid w:val="00F86CD8"/>
    <w:rsid w:val="00F91FB4"/>
    <w:rsid w:val="00F94F2B"/>
    <w:rsid w:val="00FA73D4"/>
    <w:rsid w:val="00FB5833"/>
    <w:rsid w:val="00FC1309"/>
    <w:rsid w:val="00FC3F3E"/>
    <w:rsid w:val="00FD3031"/>
    <w:rsid w:val="00FD6CD7"/>
    <w:rsid w:val="00FE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E48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03403"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403"/>
    <w:pPr>
      <w:keepNext/>
      <w:outlineLvl w:val="0"/>
    </w:pPr>
    <w:rPr>
      <w:rFonts w:ascii="Arial" w:hAnsi="Arial"/>
      <w:b/>
      <w:color w:val="000000"/>
      <w:sz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locked/>
    <w:rsid w:val="00E37F2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E37F29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locked/>
    <w:rsid w:val="00E37F29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034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E37F29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403403"/>
    <w:rPr>
      <w:i/>
    </w:rPr>
  </w:style>
  <w:style w:type="paragraph" w:styleId="Corpodeltesto3">
    <w:name w:val="Body Text 3"/>
    <w:basedOn w:val="Normale"/>
    <w:link w:val="Corpodeltesto3Carattere"/>
    <w:uiPriority w:val="99"/>
    <w:rsid w:val="00403403"/>
    <w:pPr>
      <w:spacing w:after="240"/>
      <w:jc w:val="both"/>
    </w:pPr>
    <w:rPr>
      <w:rFonts w:ascii="Times New Roman" w:hAnsi="Times New Roman"/>
      <w:b/>
      <w:bCs/>
    </w:rPr>
  </w:style>
  <w:style w:type="paragraph" w:styleId="Rientrocorpodeltesto3">
    <w:name w:val="Body Text Indent 3"/>
    <w:basedOn w:val="Normale"/>
    <w:link w:val="Rientrocorpodeltesto3Carattere"/>
    <w:uiPriority w:val="99"/>
    <w:rsid w:val="00403403"/>
    <w:pPr>
      <w:spacing w:after="120"/>
      <w:ind w:left="284" w:hanging="284"/>
      <w:jc w:val="both"/>
    </w:pPr>
    <w:rPr>
      <w:rFonts w:ascii="Times New Roman" w:hAnsi="Times New Roman"/>
    </w:rPr>
  </w:style>
  <w:style w:type="character" w:customStyle="1" w:styleId="Rientrocorpodeltesto3Carattere">
    <w:name w:val="Rientro corpo del testo 3 Carattere"/>
    <w:basedOn w:val="Caratterepredefinitoparagrafo"/>
    <w:link w:val="Rientrocorpodeltesto3"/>
    <w:uiPriority w:val="99"/>
    <w:semiHidden/>
    <w:locked/>
    <w:rsid w:val="00E37F29"/>
    <w:rPr>
      <w:rFonts w:cs="Times New Roman"/>
      <w:sz w:val="16"/>
      <w:szCs w:val="16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E37F29"/>
    <w:rPr>
      <w:rFonts w:cs="Times New Roman"/>
      <w:sz w:val="24"/>
    </w:rPr>
  </w:style>
  <w:style w:type="character" w:customStyle="1" w:styleId="Corpodeltesto3Carattere">
    <w:name w:val="Corpo del testo 3 Carattere"/>
    <w:basedOn w:val="Caratterepredefinitoparagrafo"/>
    <w:link w:val="Corpodeltesto3"/>
    <w:uiPriority w:val="99"/>
    <w:semiHidden/>
    <w:locked/>
    <w:rsid w:val="00E37F29"/>
    <w:rPr>
      <w:rFonts w:cs="Times New Roman"/>
      <w:sz w:val="16"/>
      <w:szCs w:val="16"/>
    </w:rPr>
  </w:style>
  <w:style w:type="character" w:styleId="Enfasigrassetto">
    <w:name w:val="Strong"/>
    <w:basedOn w:val="Caratterepredefinitoparagrafo"/>
    <w:uiPriority w:val="22"/>
    <w:qFormat/>
    <w:rsid w:val="00403403"/>
    <w:rPr>
      <w:rFonts w:cs="Times New Roman"/>
      <w:b/>
      <w:bCs/>
    </w:rPr>
  </w:style>
  <w:style w:type="character" w:styleId="Collegamentoipertestuale">
    <w:name w:val="Hyperlink"/>
    <w:basedOn w:val="Caratterepredefinitoparagrafo"/>
    <w:uiPriority w:val="99"/>
    <w:rsid w:val="00403403"/>
    <w:rPr>
      <w:rFonts w:cs="Times New Roman"/>
      <w:color w:val="0000FF"/>
      <w:u w:val="single"/>
    </w:rPr>
  </w:style>
  <w:style w:type="character" w:styleId="Numeropagina">
    <w:name w:val="page number"/>
    <w:basedOn w:val="Caratterepredefinitoparagrafo"/>
    <w:uiPriority w:val="99"/>
    <w:rsid w:val="00403403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CD6742"/>
    <w:pPr>
      <w:suppressAutoHyphens/>
      <w:ind w:left="720"/>
      <w:contextualSpacing/>
    </w:pPr>
    <w:rPr>
      <w:rFonts w:ascii="Times New Roman" w:hAnsi="Times New Roman"/>
      <w:szCs w:val="24"/>
      <w:lang w:eastAsia="ar-SA"/>
    </w:rPr>
  </w:style>
  <w:style w:type="character" w:styleId="Rimandocommento">
    <w:name w:val="annotation reference"/>
    <w:basedOn w:val="Caratterepredefinitoparagrafo"/>
    <w:uiPriority w:val="99"/>
    <w:rsid w:val="0086229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62293"/>
    <w:rPr>
      <w:sz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locked/>
    <w:rsid w:val="0086229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6229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862293"/>
    <w:rPr>
      <w:rFonts w:cs="Times New Roman"/>
      <w:b/>
      <w:bCs/>
    </w:rPr>
  </w:style>
  <w:style w:type="table" w:styleId="Grigliatabella">
    <w:name w:val="Table Grid"/>
    <w:basedOn w:val="Tabellanormale"/>
    <w:uiPriority w:val="59"/>
    <w:rsid w:val="008E2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91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06666-06A4-A440-AD28-469CDDCF1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124</Words>
  <Characters>710</Characters>
  <Application>Microsoft Macintosh Word</Application>
  <DocSecurity>0</DocSecurity>
  <Lines>5</Lines>
  <Paragraphs>1</Paragraphs>
  <ScaleCrop>false</ScaleCrop>
  <Company>Administrator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Paolo Maino</cp:lastModifiedBy>
  <cp:revision>11</cp:revision>
  <cp:lastPrinted>2017-01-12T13:12:00Z</cp:lastPrinted>
  <dcterms:created xsi:type="dcterms:W3CDTF">2017-01-13T20:30:00Z</dcterms:created>
  <dcterms:modified xsi:type="dcterms:W3CDTF">2018-03-09T10:27:00Z</dcterms:modified>
</cp:coreProperties>
</file>